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3D34B7E6"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0E6ED3">
        <w:rPr>
          <w:rFonts w:cs="Calibri"/>
          <w:caps/>
          <w:color w:val="auto"/>
          <w:kern w:val="28"/>
        </w:rPr>
        <w:t>04504</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26060146"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57224D" w:rsidRPr="0057224D">
        <w:rPr>
          <w:rFonts w:cs="Arial"/>
          <w:b/>
          <w:i/>
          <w:snapToGrid w:val="0"/>
          <w:color w:val="000000"/>
          <w:szCs w:val="22"/>
        </w:rPr>
        <w:t>Przebudowa linii napowietrznych SN-15kV i SN- 30 kV na terenie RE Sanok - 2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0E6ED3">
        <w:rPr>
          <w:rFonts w:cs="Calibri"/>
          <w:bCs/>
          <w:szCs w:val="22"/>
          <w:lang w:eastAsia="pl-PL"/>
        </w:rPr>
        <w:t xml:space="preserve">ostatnich </w:t>
      </w:r>
      <w:r w:rsidR="009B2A00" w:rsidRPr="000E6ED3">
        <w:rPr>
          <w:rFonts w:cs="Calibri"/>
          <w:bCs/>
          <w:szCs w:val="22"/>
          <w:lang w:eastAsia="pl-PL"/>
        </w:rPr>
        <w:t>5</w:t>
      </w:r>
      <w:r w:rsidRPr="000E6ED3">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8115E" w14:textId="77777777" w:rsidR="0024036F" w:rsidRDefault="0024036F" w:rsidP="004A302B">
      <w:pPr>
        <w:spacing w:line="240" w:lineRule="auto"/>
      </w:pPr>
      <w:r>
        <w:separator/>
      </w:r>
    </w:p>
  </w:endnote>
  <w:endnote w:type="continuationSeparator" w:id="0">
    <w:p w14:paraId="04BA7696" w14:textId="77777777" w:rsidR="0024036F" w:rsidRDefault="0024036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4502B" w14:textId="77777777" w:rsidR="0024036F" w:rsidRDefault="0024036F" w:rsidP="004A302B">
      <w:pPr>
        <w:spacing w:line="240" w:lineRule="auto"/>
      </w:pPr>
      <w:r>
        <w:separator/>
      </w:r>
    </w:p>
  </w:footnote>
  <w:footnote w:type="continuationSeparator" w:id="0">
    <w:p w14:paraId="48245491" w14:textId="77777777" w:rsidR="0024036F" w:rsidRDefault="0024036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7FB8"/>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6ED3"/>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3BE9"/>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036F"/>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224D"/>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97D09"/>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1779"/>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159A"/>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POST/DYS/OR/GZ/04504/2025                         </dmsv2SWPP2ObjectNumber>
    <dmsv2SWPP2SumMD5 xmlns="http://schemas.microsoft.com/sharepoint/v3">46c845bca623a93996430eead5b45efd</dmsv2SWPP2SumMD5>
    <dmsv2BaseMoved xmlns="http://schemas.microsoft.com/sharepoint/v3">false</dmsv2BaseMoved>
    <dmsv2BaseIsSensitive xmlns="http://schemas.microsoft.com/sharepoint/v3">true</dmsv2BaseIsSensitive>
    <dmsv2SWPP2IDSWPP2 xmlns="http://schemas.microsoft.com/sharepoint/v3">701620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24019661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JEUP5JKVCYQC-1133723987-19590</_dlc_DocId>
    <_dlc_DocIdUrl xmlns="a19cb1c7-c5c7-46d4-85ae-d83685407bba">
      <Url>https://swpp2.dms.gkpge.pl/sites/41/_layouts/15/DocIdRedir.aspx?ID=JEUP5JKVCYQC-1133723987-19590</Url>
      <Description>JEUP5JKVCYQC-1133723987-19590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3B91BA16-1B92-40D5-8819-060B7A9B60E4}"/>
</file>

<file path=customXml/itemProps2.xml><?xml version="1.0" encoding="utf-8"?>
<ds:datastoreItem xmlns:ds="http://schemas.openxmlformats.org/officeDocument/2006/customXml" ds:itemID="{31C50241-C61D-41E4-92AB-474A40E21602}">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157</Words>
  <Characters>945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46</cp:revision>
  <cp:lastPrinted>2020-02-27T07:25:00Z</cp:lastPrinted>
  <dcterms:created xsi:type="dcterms:W3CDTF">2021-01-27T10:00:00Z</dcterms:created>
  <dcterms:modified xsi:type="dcterms:W3CDTF">2025-12-12T07:39:00Z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5c2f9f97-ebed-4d8f-874a-ddf708bc6b7a</vt:lpwstr>
  </property>
</Properties>
</file>